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297251" w:rsidRPr="0012242E" w:rsidRDefault="00297251" w:rsidP="00297251">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30793B" w:rsidP="00134EF6">
      <w:pPr>
        <w:pStyle w:val="Nadpis4"/>
        <w:jc w:val="center"/>
        <w:rPr>
          <w:rFonts w:eastAsia="Arial Unicode MS" w:cs="Arial"/>
          <w:szCs w:val="28"/>
          <w:u w:val="none"/>
        </w:rPr>
      </w:pPr>
      <w:bookmarkStart w:id="0" w:name="_GoBack"/>
      <w:bookmarkEnd w:id="0"/>
      <w:r>
        <w:rPr>
          <w:rFonts w:eastAsia="Arial Unicode MS" w:cs="Arial"/>
          <w:szCs w:val="28"/>
          <w:u w:val="none"/>
        </w:rPr>
        <w:t>D.1.4.</w:t>
      </w:r>
      <w:r w:rsidR="00BE0AE6">
        <w:rPr>
          <w:rFonts w:eastAsia="Arial Unicode MS" w:cs="Arial"/>
          <w:szCs w:val="28"/>
          <w:u w:val="none"/>
        </w:rPr>
        <w:t>4</w:t>
      </w:r>
      <w:r>
        <w:rPr>
          <w:rFonts w:eastAsia="Arial Unicode MS" w:cs="Arial"/>
          <w:szCs w:val="28"/>
          <w:u w:val="none"/>
        </w:rPr>
        <w:t xml:space="preserve">. </w:t>
      </w:r>
      <w:r w:rsidR="00134EF6">
        <w:rPr>
          <w:rFonts w:eastAsia="Arial Unicode MS" w:cs="Arial"/>
          <w:szCs w:val="28"/>
          <w:u w:val="none"/>
        </w:rPr>
        <w:t xml:space="preserve">SO 02 – </w:t>
      </w:r>
      <w:r w:rsidR="00BE0AE6">
        <w:rPr>
          <w:rFonts w:eastAsia="Arial Unicode MS" w:cs="Arial"/>
          <w:szCs w:val="28"/>
          <w:u w:val="none"/>
        </w:rPr>
        <w:t>SILNOPROUD</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746" w:rsidRDefault="00D87746">
      <w:r>
        <w:separator/>
      </w:r>
    </w:p>
  </w:endnote>
  <w:endnote w:type="continuationSeparator" w:id="0">
    <w:p w:rsidR="00D87746" w:rsidRDefault="00D87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30793B">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746" w:rsidRDefault="00D87746">
      <w:r>
        <w:separator/>
      </w:r>
    </w:p>
  </w:footnote>
  <w:footnote w:type="continuationSeparator" w:id="0">
    <w:p w:rsidR="00D87746" w:rsidRDefault="00D87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97251"/>
    <w:rsid w:val="002A0BF9"/>
    <w:rsid w:val="002A12C0"/>
    <w:rsid w:val="002A4C46"/>
    <w:rsid w:val="002A4E4F"/>
    <w:rsid w:val="002B0328"/>
    <w:rsid w:val="002B3C02"/>
    <w:rsid w:val="002B53CA"/>
    <w:rsid w:val="002B6A5E"/>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19A7"/>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746"/>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70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C9646-DAAB-40DA-9EB2-9E6458428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455</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531</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2020-12-18T09:15:00Z</dcterms:created>
  <dcterms:modified xsi:type="dcterms:W3CDTF">2021-05-13T07:14:00Z</dcterms:modified>
</cp:coreProperties>
</file>